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Default="00834F9B" w:rsidP="008077EE">
      <w:pPr>
        <w:ind w:left="4254" w:right="-1"/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telefono……………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   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357042" w:rsidRPr="009B5495" w:rsidRDefault="00357042" w:rsidP="00357042">
      <w:pPr>
        <w:jc w:val="center"/>
        <w:rPr>
          <w:sz w:val="22"/>
          <w:szCs w:val="22"/>
        </w:rPr>
      </w:pPr>
    </w:p>
    <w:p w:rsidR="00611C97" w:rsidRPr="006267D0" w:rsidRDefault="002F743D" w:rsidP="00611C97">
      <w:pPr>
        <w:ind w:left="-284"/>
        <w:jc w:val="both"/>
        <w:rPr>
          <w:b/>
          <w:iCs/>
          <w:sz w:val="22"/>
          <w:szCs w:val="22"/>
        </w:rPr>
      </w:pPr>
      <w:r w:rsidRPr="006267D0">
        <w:rPr>
          <w:b/>
          <w:sz w:val="22"/>
          <w:szCs w:val="22"/>
        </w:rPr>
        <w:t xml:space="preserve">DI ESSERE AMMESSO A PARTECIPARE ALLA SELEZIONE PUBBLICA PER IL CONFERIMENTO DI N. 1 INCARICO QUINQUENNALE, RINNOVABILE, DI DIRETTORE DI STRUTTURA COMPLESSA, PER LA DIREZIONE DELLA S.C. </w:t>
      </w:r>
      <w:r w:rsidR="001B1BF0">
        <w:rPr>
          <w:b/>
          <w:sz w:val="22"/>
          <w:szCs w:val="22"/>
        </w:rPr>
        <w:t xml:space="preserve">SERVIZIO DELLE PROFESSIONI INFERMIERISTICHE ED OSTETRICHE </w:t>
      </w:r>
      <w:r w:rsidR="006267D0" w:rsidRPr="006267D0">
        <w:rPr>
          <w:b/>
          <w:sz w:val="22"/>
          <w:szCs w:val="22"/>
        </w:rPr>
        <w:t>DELLA ASL</w:t>
      </w:r>
      <w:r w:rsidR="006267D0" w:rsidRPr="006267D0">
        <w:rPr>
          <w:b/>
          <w:spacing w:val="-1"/>
          <w:sz w:val="22"/>
          <w:szCs w:val="22"/>
        </w:rPr>
        <w:t xml:space="preserve"> N. 8 </w:t>
      </w:r>
      <w:r w:rsidR="006267D0" w:rsidRPr="006267D0">
        <w:rPr>
          <w:b/>
          <w:sz w:val="22"/>
          <w:szCs w:val="22"/>
        </w:rPr>
        <w:t>DI CAGLIARI.</w:t>
      </w:r>
    </w:p>
    <w:p w:rsidR="00593406" w:rsidRDefault="00593406" w:rsidP="006936A0">
      <w:pPr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</w:t>
            </w:r>
            <w:r w:rsidR="00834F9B">
              <w:rPr>
                <w:sz w:val="22"/>
                <w:szCs w:val="22"/>
              </w:rPr>
              <w:t xml:space="preserve">la </w:t>
            </w:r>
            <w:bookmarkStart w:id="0" w:name="_GoBack"/>
            <w:bookmarkEnd w:id="0"/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6267D0">
              <w:rPr>
                <w:sz w:val="22"/>
                <w:szCs w:val="22"/>
              </w:rPr>
              <w:t>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6267D0" w:rsidRPr="000D5E6B">
              <w:rPr>
                <w:b/>
                <w:sz w:val="22"/>
                <w:szCs w:val="22"/>
              </w:rPr>
              <w:t xml:space="preserve">albo dell’ordine </w:t>
            </w:r>
            <w:r w:rsidR="001B1BF0">
              <w:rPr>
                <w:b/>
                <w:sz w:val="22"/>
                <w:szCs w:val="22"/>
              </w:rPr>
              <w:t>………………..</w:t>
            </w:r>
            <w:r w:rsidR="006267D0">
              <w:rPr>
                <w:b/>
                <w:sz w:val="22"/>
                <w:szCs w:val="22"/>
              </w:rPr>
              <w:t xml:space="preserve"> </w:t>
            </w:r>
            <w:r w:rsidR="006267D0" w:rsidRPr="000D5E6B">
              <w:rPr>
                <w:sz w:val="22"/>
                <w:szCs w:val="22"/>
              </w:rPr>
              <w:t>della Provincia/Regione</w:t>
            </w:r>
            <w:r w:rsidR="006267D0">
              <w:rPr>
                <w:sz w:val="22"/>
                <w:szCs w:val="22"/>
              </w:rPr>
              <w:t xml:space="preserve"> </w:t>
            </w:r>
            <w:r w:rsidR="006267D0" w:rsidRPr="000D5E6B">
              <w:rPr>
                <w:sz w:val="22"/>
                <w:szCs w:val="22"/>
              </w:rPr>
              <w:t>di</w:t>
            </w:r>
            <w:r w:rsidR="006267D0">
              <w:rPr>
                <w:sz w:val="22"/>
                <w:szCs w:val="22"/>
              </w:rPr>
              <w:t xml:space="preserve"> </w:t>
            </w:r>
            <w:r w:rsidR="001608C1">
              <w:rPr>
                <w:sz w:val="22"/>
                <w:szCs w:val="22"/>
              </w:rPr>
              <w:t>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6267D0">
              <w:rPr>
                <w:sz w:val="22"/>
                <w:szCs w:val="22"/>
              </w:rPr>
              <w:t>……………………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1B1BF0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Pr="000D5E6B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6267D0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6267D0" w:rsidRDefault="006267D0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lastRenderedPageBreak/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854F0E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="00757161">
              <w:rPr>
                <w:bCs/>
                <w:color w:val="000000"/>
                <w:sz w:val="22"/>
                <w:szCs w:val="22"/>
              </w:rPr>
              <w:t xml:space="preserve">, </w:t>
            </w:r>
            <w:r w:rsidR="00757161" w:rsidRPr="00757161">
              <w:rPr>
                <w:bCs/>
                <w:color w:val="000000"/>
                <w:sz w:val="22"/>
                <w:szCs w:val="22"/>
              </w:rPr>
              <w:t>precisando</w:t>
            </w:r>
            <w:r w:rsidR="00757161" w:rsidRPr="00757161">
              <w:rPr>
                <w:sz w:val="22"/>
                <w:szCs w:val="22"/>
              </w:rPr>
              <w:t>, per ciascuna pubblicazione anche il nome completo della rivista</w:t>
            </w:r>
            <w:r w:rsidRPr="00757161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6267D0">
        <w:rPr>
          <w:bCs/>
          <w:sz w:val="22"/>
          <w:szCs w:val="22"/>
        </w:rPr>
        <w:t>ndali dell’ARES e della ASL n. 8</w:t>
      </w:r>
      <w:r w:rsidR="00FE305E">
        <w:rPr>
          <w:bCs/>
          <w:sz w:val="22"/>
          <w:szCs w:val="22"/>
        </w:rPr>
        <w:t xml:space="preserve"> di</w:t>
      </w:r>
      <w:r w:rsidR="006267D0">
        <w:rPr>
          <w:bCs/>
          <w:sz w:val="22"/>
          <w:szCs w:val="22"/>
        </w:rPr>
        <w:t xml:space="preserve"> Cagliari</w:t>
      </w:r>
      <w:r w:rsidR="001608C1" w:rsidRPr="000D5E6B">
        <w:rPr>
          <w:bCs/>
          <w:sz w:val="22"/>
          <w:szCs w:val="22"/>
        </w:rPr>
        <w:t>;</w:t>
      </w:r>
    </w:p>
    <w:p w:rsidR="001608C1" w:rsidRPr="00FC4247" w:rsidRDefault="001608C1" w:rsidP="00FC424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FC4247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 w:rsidRPr="00FC4247">
        <w:rPr>
          <w:bCs/>
          <w:sz w:val="22"/>
          <w:szCs w:val="22"/>
        </w:rPr>
        <w:t>zato, comunicati all’Azienda ARES</w:t>
      </w:r>
      <w:r w:rsidRPr="00FC4247">
        <w:rPr>
          <w:bCs/>
          <w:sz w:val="22"/>
          <w:szCs w:val="22"/>
        </w:rPr>
        <w:t>, è finalizzato unicamente all’espletamento della procedura selettiva prevista pe</w:t>
      </w:r>
      <w:r w:rsidR="00FC4247" w:rsidRPr="00FC4247">
        <w:rPr>
          <w:bCs/>
          <w:sz w:val="22"/>
          <w:szCs w:val="22"/>
        </w:rPr>
        <w:t xml:space="preserve">r il conferimento dell’incarico, come specificato nella </w:t>
      </w:r>
      <w:r w:rsidR="00FC4247" w:rsidRPr="00FC4247">
        <w:rPr>
          <w:b/>
          <w:sz w:val="22"/>
          <w:szCs w:val="22"/>
        </w:rPr>
        <w:t xml:space="preserve">INFORMATIVA PRIVACY, </w:t>
      </w:r>
      <w:r w:rsidR="00FC4247" w:rsidRPr="00FC4247">
        <w:rPr>
          <w:sz w:val="22"/>
          <w:szCs w:val="22"/>
        </w:rPr>
        <w:t>allegata all’avviso di selezione;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757161" w:rsidRDefault="0075716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57161">
        <w:rPr>
          <w:rFonts w:ascii="Times New Roman" w:hAnsi="Times New Roman" w:cs="Times New Roman"/>
          <w:sz w:val="22"/>
          <w:szCs w:val="22"/>
        </w:rPr>
        <w:t>□ curriculum formativo e professionale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757161">
        <w:rPr>
          <w:rFonts w:ascii="Times New Roman" w:hAnsi="Times New Roman" w:cs="Times New Roman"/>
          <w:sz w:val="22"/>
          <w:szCs w:val="22"/>
        </w:rPr>
        <w:t xml:space="preserve"> documentato ai sensi dell’art. 10 punto 3, delle citate linee guida regionali, come indicato nel bando di selezione, datato e firmato, reso sotto forma di dichiarazione sostitutiva;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</w:t>
      </w:r>
      <w:r w:rsidR="00757161">
        <w:rPr>
          <w:sz w:val="22"/>
          <w:szCs w:val="22"/>
        </w:rPr>
        <w:t>il servizio;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757161">
        <w:rPr>
          <w:b/>
          <w:sz w:val="22"/>
          <w:szCs w:val="22"/>
        </w:rPr>
        <w:t>documentazione della Direzione Sanitaria attestante la tipologia qualitativa e quantitativa delle prestazioni effettuate dal candidato</w:t>
      </w:r>
      <w:r w:rsidR="00757161">
        <w:rPr>
          <w:b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</w:t>
      </w:r>
      <w:r w:rsidR="00757161">
        <w:rPr>
          <w:sz w:val="22"/>
          <w:szCs w:val="22"/>
        </w:rPr>
        <w:t>za con la struttura da dirigere;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lastRenderedPageBreak/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lastRenderedPageBreak/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</w:t>
      </w:r>
      <w:r w:rsidR="00272D68">
        <w:rPr>
          <w:b/>
          <w:bCs/>
          <w:color w:val="000000"/>
        </w:rPr>
        <w:t xml:space="preserve">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9DC" w:rsidRDefault="00E249DC" w:rsidP="00012291">
      <w:r>
        <w:separator/>
      </w:r>
    </w:p>
  </w:endnote>
  <w:endnote w:type="continuationSeparator" w:id="0">
    <w:p w:rsidR="00E249DC" w:rsidRDefault="00E249DC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F9B" w:rsidRDefault="00834F9B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834F9B" w:rsidRDefault="00834F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F9B" w:rsidRDefault="00834F9B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A5D05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34F9B" w:rsidRDefault="00834F9B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F9B" w:rsidRDefault="00834F9B">
    <w:pPr>
      <w:pStyle w:val="Pidipagina"/>
    </w:pPr>
    <w:r w:rsidRPr="003966CB">
      <w:rPr>
        <w:rStyle w:val="Numeropagina"/>
      </w:rPr>
      <w:t xml:space="preserve">Pagina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9DC" w:rsidRDefault="00E249DC" w:rsidP="00012291">
      <w:r>
        <w:separator/>
      </w:r>
    </w:p>
  </w:footnote>
  <w:footnote w:type="continuationSeparator" w:id="0">
    <w:p w:rsidR="00E249DC" w:rsidRDefault="00E249DC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E2CEF"/>
    <w:rsid w:val="000F6A54"/>
    <w:rsid w:val="001000BD"/>
    <w:rsid w:val="001127CF"/>
    <w:rsid w:val="00126B66"/>
    <w:rsid w:val="001316DD"/>
    <w:rsid w:val="00134D86"/>
    <w:rsid w:val="00147EE2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1BF0"/>
    <w:rsid w:val="001B289F"/>
    <w:rsid w:val="001C3AA9"/>
    <w:rsid w:val="001E273F"/>
    <w:rsid w:val="001E61A3"/>
    <w:rsid w:val="001F2B3E"/>
    <w:rsid w:val="001F46A3"/>
    <w:rsid w:val="00225411"/>
    <w:rsid w:val="002257B4"/>
    <w:rsid w:val="0024131B"/>
    <w:rsid w:val="002448EB"/>
    <w:rsid w:val="00266A94"/>
    <w:rsid w:val="00272857"/>
    <w:rsid w:val="00272A7E"/>
    <w:rsid w:val="00272D68"/>
    <w:rsid w:val="002755B3"/>
    <w:rsid w:val="00282835"/>
    <w:rsid w:val="00286D81"/>
    <w:rsid w:val="002A3647"/>
    <w:rsid w:val="002B37A0"/>
    <w:rsid w:val="002C336D"/>
    <w:rsid w:val="002D71E4"/>
    <w:rsid w:val="002E243B"/>
    <w:rsid w:val="002F59B6"/>
    <w:rsid w:val="002F743D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5AD0"/>
    <w:rsid w:val="003E64EE"/>
    <w:rsid w:val="003F5EB2"/>
    <w:rsid w:val="004100AA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87"/>
    <w:rsid w:val="004E3E50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A5D05"/>
    <w:rsid w:val="005C0A05"/>
    <w:rsid w:val="005E42B9"/>
    <w:rsid w:val="005F7B64"/>
    <w:rsid w:val="00605167"/>
    <w:rsid w:val="00611C97"/>
    <w:rsid w:val="0061563F"/>
    <w:rsid w:val="00617245"/>
    <w:rsid w:val="006267D0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D5356"/>
    <w:rsid w:val="006E2E3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161"/>
    <w:rsid w:val="00757516"/>
    <w:rsid w:val="00766413"/>
    <w:rsid w:val="00774B76"/>
    <w:rsid w:val="007876EE"/>
    <w:rsid w:val="00787FAC"/>
    <w:rsid w:val="00794175"/>
    <w:rsid w:val="00795C60"/>
    <w:rsid w:val="007A0D92"/>
    <w:rsid w:val="007A3E71"/>
    <w:rsid w:val="007A4EC2"/>
    <w:rsid w:val="007B0DC0"/>
    <w:rsid w:val="007B4EE8"/>
    <w:rsid w:val="007C3111"/>
    <w:rsid w:val="007D056E"/>
    <w:rsid w:val="007E434D"/>
    <w:rsid w:val="007F13A9"/>
    <w:rsid w:val="008017BB"/>
    <w:rsid w:val="008048B8"/>
    <w:rsid w:val="00804992"/>
    <w:rsid w:val="008077EE"/>
    <w:rsid w:val="008146BD"/>
    <w:rsid w:val="00820478"/>
    <w:rsid w:val="008228BD"/>
    <w:rsid w:val="00834F9B"/>
    <w:rsid w:val="00854F0E"/>
    <w:rsid w:val="008555D9"/>
    <w:rsid w:val="00857407"/>
    <w:rsid w:val="008625BD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03FE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06A35"/>
    <w:rsid w:val="00A12BBE"/>
    <w:rsid w:val="00A17E77"/>
    <w:rsid w:val="00A21153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16430"/>
    <w:rsid w:val="00B258A0"/>
    <w:rsid w:val="00B401DB"/>
    <w:rsid w:val="00B40E78"/>
    <w:rsid w:val="00B80EA2"/>
    <w:rsid w:val="00B91E25"/>
    <w:rsid w:val="00BA1038"/>
    <w:rsid w:val="00BA1404"/>
    <w:rsid w:val="00BA4518"/>
    <w:rsid w:val="00BB165B"/>
    <w:rsid w:val="00BB780D"/>
    <w:rsid w:val="00BD2E9D"/>
    <w:rsid w:val="00BE015F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731A"/>
    <w:rsid w:val="00CF0BA1"/>
    <w:rsid w:val="00D20CF6"/>
    <w:rsid w:val="00D26CD2"/>
    <w:rsid w:val="00D324E7"/>
    <w:rsid w:val="00D35A84"/>
    <w:rsid w:val="00D41E5C"/>
    <w:rsid w:val="00D45147"/>
    <w:rsid w:val="00D45ED5"/>
    <w:rsid w:val="00D505EA"/>
    <w:rsid w:val="00D527C8"/>
    <w:rsid w:val="00D603E8"/>
    <w:rsid w:val="00D722DE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249DC"/>
    <w:rsid w:val="00E30455"/>
    <w:rsid w:val="00E35FDC"/>
    <w:rsid w:val="00E36EBC"/>
    <w:rsid w:val="00E6266D"/>
    <w:rsid w:val="00E64328"/>
    <w:rsid w:val="00E71E44"/>
    <w:rsid w:val="00E91A96"/>
    <w:rsid w:val="00E92AEF"/>
    <w:rsid w:val="00EB4501"/>
    <w:rsid w:val="00EE4691"/>
    <w:rsid w:val="00EF2015"/>
    <w:rsid w:val="00EF76CC"/>
    <w:rsid w:val="00EF7F6D"/>
    <w:rsid w:val="00F120BF"/>
    <w:rsid w:val="00F2139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C4247"/>
    <w:rsid w:val="00FD5C44"/>
    <w:rsid w:val="00FE305E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90C1A"/>
  <w15:docId w15:val="{D655C822-A687-4107-9FBA-F80618D8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74441-F3C5-4FEA-8BF3-FFE51EC29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5491</Words>
  <Characters>31305</Characters>
  <Application>Microsoft Office Word</Application>
  <DocSecurity>0</DocSecurity>
  <Lines>260</Lines>
  <Paragraphs>73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Sanls0789</dc:creator>
  <cp:keywords/>
  <dc:description/>
  <cp:lastModifiedBy>Debora Steri</cp:lastModifiedBy>
  <cp:revision>2</cp:revision>
  <cp:lastPrinted>2022-05-23T09:15:00Z</cp:lastPrinted>
  <dcterms:created xsi:type="dcterms:W3CDTF">2023-04-19T11:24:00Z</dcterms:created>
  <dcterms:modified xsi:type="dcterms:W3CDTF">2023-04-19T11:24:00Z</dcterms:modified>
</cp:coreProperties>
</file>